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3AB1F" w14:textId="2F545B1A" w:rsidR="00003814" w:rsidRPr="00003814" w:rsidRDefault="00003814" w:rsidP="0000381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3814">
        <w:rPr>
          <w:rFonts w:ascii="Times New Roman" w:hAnsi="Times New Roman" w:cs="Times New Roman"/>
          <w:b/>
          <w:bCs/>
          <w:sz w:val="24"/>
          <w:szCs w:val="24"/>
        </w:rPr>
        <w:t>Аннотация</w:t>
      </w:r>
    </w:p>
    <w:p w14:paraId="12CA417D" w14:textId="0125726F" w:rsidR="00003814" w:rsidRDefault="00003814" w:rsidP="000038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элективного курса «Методы решения физических задач» предназначена для обучающихся 10 - 11-х классов с целью подготовки к более глубокому изучению отдельных тем курса физики и ориентирована  на дальнейшее  совершенствование уже усвоенных учащимися знаний и умений.  </w:t>
      </w:r>
    </w:p>
    <w:p w14:paraId="743F206A" w14:textId="77777777" w:rsidR="00003814" w:rsidRDefault="00003814" w:rsidP="000038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Данный курс позволит учащимся: </w:t>
      </w:r>
    </w:p>
    <w:p w14:paraId="34CB71B4" w14:textId="77777777" w:rsidR="00003814" w:rsidRDefault="00003814" w:rsidP="00003814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повторить и систематизировать теоретический материал;</w:t>
      </w:r>
    </w:p>
    <w:p w14:paraId="7BD5CF25" w14:textId="77777777" w:rsidR="00003814" w:rsidRDefault="00003814" w:rsidP="00003814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познакомит их с различными видами задач и способами их решения; -</w:t>
      </w:r>
    </w:p>
    <w:p w14:paraId="5478A697" w14:textId="77777777" w:rsidR="00003814" w:rsidRDefault="00003814" w:rsidP="00003814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работать со справочными материалами; </w:t>
      </w:r>
    </w:p>
    <w:p w14:paraId="339BDB47" w14:textId="77777777" w:rsidR="00003814" w:rsidRDefault="00003814" w:rsidP="00003814">
      <w:pPr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выполнять самостоятельно экспериментальные задания по физике. </w:t>
      </w:r>
    </w:p>
    <w:p w14:paraId="7D380642" w14:textId="77777777" w:rsidR="00003814" w:rsidRDefault="00003814" w:rsidP="0000381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цели курса:</w:t>
      </w:r>
    </w:p>
    <w:p w14:paraId="69551F84" w14:textId="77777777" w:rsidR="00003814" w:rsidRDefault="00003814" w:rsidP="00003814">
      <w:pPr>
        <w:numPr>
          <w:ilvl w:val="0"/>
          <w:numId w:val="1"/>
        </w:num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условий для самореализации обучающихся в процессе учебной деятельности;</w:t>
      </w:r>
    </w:p>
    <w:p w14:paraId="01A6E971" w14:textId="77777777" w:rsidR="00003814" w:rsidRDefault="00003814" w:rsidP="00003814">
      <w:pPr>
        <w:numPr>
          <w:ilvl w:val="0"/>
          <w:numId w:val="1"/>
        </w:num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полученных в основном курсе знаний и умений;</w:t>
      </w:r>
    </w:p>
    <w:p w14:paraId="7B564965" w14:textId="77777777" w:rsidR="00003814" w:rsidRDefault="00003814" w:rsidP="00003814">
      <w:pPr>
        <w:numPr>
          <w:ilvl w:val="0"/>
          <w:numId w:val="1"/>
        </w:num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представлений  о постановке, классификации, приемах и методах решения школьных физических задач;</w:t>
      </w:r>
    </w:p>
    <w:p w14:paraId="384AB47C" w14:textId="77777777" w:rsidR="00003814" w:rsidRDefault="00003814" w:rsidP="00003814">
      <w:pPr>
        <w:numPr>
          <w:ilvl w:val="0"/>
          <w:numId w:val="1"/>
        </w:num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исследовательских, творческих, прогностических способностей учащихся.</w:t>
      </w:r>
    </w:p>
    <w:p w14:paraId="24FAC3C1" w14:textId="77777777" w:rsidR="00003814" w:rsidRDefault="00003814" w:rsidP="00003814">
      <w:pPr>
        <w:spacing w:after="0" w:line="100" w:lineRule="atLeast"/>
        <w:ind w:left="360"/>
        <w:rPr>
          <w:rFonts w:ascii="Times New Roman" w:hAnsi="Times New Roman" w:cs="Times New Roman"/>
          <w:sz w:val="24"/>
          <w:szCs w:val="24"/>
        </w:rPr>
      </w:pPr>
    </w:p>
    <w:p w14:paraId="43347A43" w14:textId="77777777" w:rsidR="00003814" w:rsidRDefault="00003814" w:rsidP="0000381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курса:</w:t>
      </w:r>
    </w:p>
    <w:p w14:paraId="4F432A31" w14:textId="77777777" w:rsidR="00003814" w:rsidRDefault="00003814" w:rsidP="00003814">
      <w:pPr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Развить физическую интуицию, выработав определенную технику, чтобы быстро улавливать физическое содержание задачи и справиться с предложенными экзаменационными заданиями.</w:t>
      </w:r>
    </w:p>
    <w:p w14:paraId="5EB66913" w14:textId="77777777" w:rsidR="00003814" w:rsidRDefault="00003814" w:rsidP="00003814">
      <w:pPr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Обучить учащихся обобщенным методам решения вычислительных, графических, качественных и экспериментальных  задач как действительному средству формирования физических знаний и учебных умений.</w:t>
      </w:r>
    </w:p>
    <w:p w14:paraId="16E9DE7D" w14:textId="77777777" w:rsidR="00003814" w:rsidRDefault="00003814" w:rsidP="00003814">
      <w:pPr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Способствовать развитию мышления учащихся, их познавательной активности и самостоятельности, формированию современного понимания науки.</w:t>
      </w:r>
    </w:p>
    <w:p w14:paraId="25091A0F" w14:textId="77777777" w:rsidR="00003814" w:rsidRDefault="00003814" w:rsidP="0000381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Способствовать интеллектуальному развитию учащихся, которое обеспечит переход от обучения к самообразованию.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9397136" w14:textId="77777777" w:rsidR="00003814" w:rsidRDefault="00003814" w:rsidP="00003814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BB9148F" w14:textId="77777777" w:rsidR="00003814" w:rsidRDefault="00003814" w:rsidP="0000381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>Место предмета в учебном плане</w:t>
      </w:r>
    </w:p>
    <w:p w14:paraId="66569A06" w14:textId="77777777" w:rsidR="00003814" w:rsidRDefault="00003814" w:rsidP="0000381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Программа рассчитана на изучение  курса  учащимися 10 — 11  классов в течение 69 часов (в том числе в 10 классе - 35 учебных часов из расчета 1 час в неделю; в  11 классе – 33 учебных часа из расчета 1 час в неделю  в соответствии с учебным планом  общеобразовательного учреждения </w:t>
      </w:r>
    </w:p>
    <w:p w14:paraId="0DA74C58" w14:textId="5237C717" w:rsidR="00480282" w:rsidRDefault="00003814" w:rsidP="00003814">
      <w:pPr>
        <w:ind w:left="36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Программа курса согласована с требованиями федерального государственного образовательного стандарта и содержанием основных программ курса физики общеобразовательной школы. </w:t>
      </w:r>
    </w:p>
    <w:sectPr w:rsidR="00480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Courier New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814"/>
    <w:rsid w:val="00003814"/>
    <w:rsid w:val="0048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0168F"/>
  <w15:chartTrackingRefBased/>
  <w15:docId w15:val="{52D2A3FA-FBA0-4B17-BF83-23C549E05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3814"/>
    <w:pPr>
      <w:suppressAutoHyphens/>
      <w:spacing w:after="200" w:line="276" w:lineRule="auto"/>
    </w:pPr>
    <w:rPr>
      <w:rFonts w:ascii="Calibri" w:eastAsia="SimSun" w:hAnsi="Calibri" w:cs="Lucida Sans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00381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301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Парпеева</dc:creator>
  <cp:keywords/>
  <dc:description/>
  <cp:lastModifiedBy>Галина Парпеева</cp:lastModifiedBy>
  <cp:revision>1</cp:revision>
  <dcterms:created xsi:type="dcterms:W3CDTF">2021-12-14T20:55:00Z</dcterms:created>
  <dcterms:modified xsi:type="dcterms:W3CDTF">2021-12-14T20:57:00Z</dcterms:modified>
</cp:coreProperties>
</file>